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27161E0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AD1C55">
        <w:rPr>
          <w:rFonts w:ascii="Garamond" w:hAnsi="Garamond"/>
          <w:sz w:val="24"/>
          <w:szCs w:val="24"/>
        </w:rPr>
        <w:t>83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4FBEBA21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D1C55" w:rsidRPr="0028587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https://zakazky.zcu.cz/contract_display_5790.html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46DB101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D1C55">
        <w:rPr>
          <w:rFonts w:ascii="Garamond" w:hAnsi="Garamond" w:cs="Arial"/>
          <w:b/>
          <w:sz w:val="22"/>
          <w:szCs w:val="22"/>
        </w:rPr>
        <w:t>09</w:t>
      </w:r>
      <w:r w:rsidR="005759CC">
        <w:rPr>
          <w:rFonts w:ascii="Garamond" w:hAnsi="Garamond" w:cs="Arial"/>
          <w:b/>
          <w:sz w:val="22"/>
          <w:szCs w:val="22"/>
        </w:rPr>
        <w:t>.</w:t>
      </w:r>
      <w:r w:rsidR="00AD1C55">
        <w:rPr>
          <w:rFonts w:ascii="Garamond" w:hAnsi="Garamond" w:cs="Arial"/>
          <w:b/>
          <w:sz w:val="22"/>
          <w:szCs w:val="22"/>
        </w:rPr>
        <w:t>01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560E5B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A87F81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 xml:space="preserve">technická </w:t>
      </w:r>
      <w:r w:rsidR="001B202E" w:rsidRPr="00F4269B">
        <w:rPr>
          <w:rFonts w:ascii="Garamond" w:hAnsi="Garamond" w:cs="Arial"/>
          <w:sz w:val="22"/>
          <w:szCs w:val="22"/>
        </w:rPr>
        <w:lastRenderedPageBreak/>
        <w:t>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</w:t>
      </w:r>
      <w:r w:rsidRPr="00575D52">
        <w:rPr>
          <w:rFonts w:ascii="Garamond" w:hAnsi="Garamond"/>
          <w:sz w:val="22"/>
          <w:szCs w:val="22"/>
        </w:rPr>
        <w:lastRenderedPageBreak/>
        <w:t xml:space="preserve">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96B5A" w14:textId="77777777" w:rsidR="00D4777C" w:rsidRDefault="00D4777C" w:rsidP="00795AAC">
      <w:r>
        <w:separator/>
      </w:r>
    </w:p>
  </w:endnote>
  <w:endnote w:type="continuationSeparator" w:id="0">
    <w:p w14:paraId="2E6C30B0" w14:textId="77777777" w:rsidR="00D4777C" w:rsidRDefault="00D4777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6E887" w14:textId="77777777" w:rsidR="00D4777C" w:rsidRDefault="00D4777C" w:rsidP="00795AAC">
      <w:r>
        <w:separator/>
      </w:r>
    </w:p>
  </w:footnote>
  <w:footnote w:type="continuationSeparator" w:id="0">
    <w:p w14:paraId="2B5D3AD0" w14:textId="77777777" w:rsidR="00D4777C" w:rsidRDefault="00D4777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23FE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4FD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790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kTd+ImtAk1j1rajdVKghklgfpT5Dnwhd3qU5hhvhVIU=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Pc4V4x6ePnk+bzNMdI/8QRM8/Oc03QDfXQycOibhToY=</DigestValue>
    </Reference>
  </SignedInfo>
  <SignatureValue>g+udscQ05/2/NiLTabi/My0iZf1mHWaTgjppGS8ybynU1NBYAvkty3sHAJWU2XcupkaoY2QDnqNX
qrPT6e8ocwCkygliMoUJemRVriSyYAM6Bzo8zdeTckGy25noPp7OyQT5OJJ8peOAKASglwybXffT
5BByQhw58rhJ6Y1ywso8emljQSbu1nd0SgdfiZwHH3DqbuWKjIWdf2aHmynJvqqez7jntL6lL6Jq
hSe1we2NF5uonFLuR7DL/f7FhuMtY55NGpNo4QJLcg3nKuMDRMAdqmwtSEqok0zot5XVL8lZ5lk7
ngtBY46W0pWY/biCnD9Ll1AAR1fxpyTrz1bkWg==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6Ksxw34LEyRhIL5tAe8a0ZjUIF21E8A2KvQO8NAYAlY=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Mg1nqNgcG+o7Y/0Ao4sydLD9jToPECNiYjPVfESDG5M=</DigestValue>
      </Reference>
      <Reference URI="/word/endnotes.xml?ContentType=application/vnd.openxmlformats-officedocument.wordprocessingml.endnotes+xml">
        <DigestMethod Algorithm="http://www.w3.org/2001/04/xmlenc#sha256"/>
        <DigestValue>qaek2nT+44OLzZRDWSchEExiepZJFPI5cJE8+zAh9QE=</DigestValue>
      </Reference>
      <Reference URI="/word/fontTable.xml?ContentType=application/vnd.openxmlformats-officedocument.wordprocessingml.fontTable+xml">
        <DigestMethod Algorithm="http://www.w3.org/2001/04/xmlenc#sha256"/>
        <DigestValue>kTYtXzWCcxZusQb5K0hx+NT0eAOfxiz4i1K2QHD6fR0=</DigestValue>
      </Reference>
      <Reference URI="/word/footer1.xml?ContentType=application/vnd.openxmlformats-officedocument.wordprocessingml.footer+xml">
        <DigestMethod Algorithm="http://www.w3.org/2001/04/xmlenc#sha256"/>
        <DigestValue>Zxi7QNt9nFscrZpP4SbFpqcWTtj4YrMYHkoQNLnKdH0=</DigestValue>
      </Reference>
      <Reference URI="/word/footnotes.xml?ContentType=application/vnd.openxmlformats-officedocument.wordprocessingml.footnotes+xml">
        <DigestMethod Algorithm="http://www.w3.org/2001/04/xmlenc#sha256"/>
        <DigestValue>/2c+aPW4gL1ywADoeqbjlhtI2SeLDFsmHcvBEJpjrKA=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9oEVgcnjC2NUT8jJ4Y/aBcj/vaIo6ajAqi8xstaakNE=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2022-12-21T09:03:52Z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2022-12-21T09:03:52Z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24</cp:revision>
  <cp:lastPrinted>2018-08-08T13:48:00Z</cp:lastPrinted>
  <dcterms:created xsi:type="dcterms:W3CDTF">2022-05-19T08:18:00Z</dcterms:created>
  <dcterms:modified xsi:type="dcterms:W3CDTF">2022-12-21T09:03:00Z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